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2C4B0D47" w:rsidR="006A0A40" w:rsidRPr="00CB7739" w:rsidRDefault="000E6E1B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79448B">
        <w:rPr>
          <w:rFonts w:ascii="Arial" w:hAnsi="Arial" w:cs="Arial"/>
          <w:b/>
          <w:bCs/>
          <w:sz w:val="22"/>
          <w:szCs w:val="22"/>
        </w:rPr>
        <w:t>3</w:t>
      </w:r>
      <w:r w:rsidRPr="000E6E1B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91D94" w14:textId="77777777" w:rsidR="00065A56" w:rsidRDefault="00065A56" w:rsidP="00AC1A4B">
      <w:r>
        <w:separator/>
      </w:r>
    </w:p>
  </w:endnote>
  <w:endnote w:type="continuationSeparator" w:id="0">
    <w:p w14:paraId="4D07AE04" w14:textId="77777777" w:rsidR="00065A56" w:rsidRDefault="00065A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4C809" w14:textId="77777777" w:rsidR="00065A56" w:rsidRDefault="00065A56" w:rsidP="00AC1A4B">
      <w:r>
        <w:separator/>
      </w:r>
    </w:p>
  </w:footnote>
  <w:footnote w:type="continuationSeparator" w:id="0">
    <w:p w14:paraId="4A06992A" w14:textId="77777777" w:rsidR="00065A56" w:rsidRDefault="00065A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F45935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9448B">
      <w:rPr>
        <w:rFonts w:ascii="Calibri" w:hAnsi="Calibri"/>
        <w:b/>
        <w:bCs/>
        <w:color w:val="4F81BD"/>
        <w:sz w:val="18"/>
        <w:szCs w:val="18"/>
        <w:lang w:val="pl-PL" w:eastAsia="ar-SA"/>
      </w:rPr>
      <w:t>33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9448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61826028">
    <w:abstractNumId w:val="45"/>
  </w:num>
  <w:num w:numId="2" w16cid:durableId="659309397">
    <w:abstractNumId w:val="36"/>
  </w:num>
  <w:num w:numId="3" w16cid:durableId="2034845248">
    <w:abstractNumId w:val="37"/>
  </w:num>
  <w:num w:numId="4" w16cid:durableId="127283648">
    <w:abstractNumId w:val="20"/>
  </w:num>
  <w:num w:numId="5" w16cid:durableId="2063091577">
    <w:abstractNumId w:val="44"/>
  </w:num>
  <w:num w:numId="6" w16cid:durableId="125246475">
    <w:abstractNumId w:val="18"/>
  </w:num>
  <w:num w:numId="7" w16cid:durableId="1847555317">
    <w:abstractNumId w:val="22"/>
  </w:num>
  <w:num w:numId="8" w16cid:durableId="841238200">
    <w:abstractNumId w:val="33"/>
  </w:num>
  <w:num w:numId="9" w16cid:durableId="721636214">
    <w:abstractNumId w:val="31"/>
  </w:num>
  <w:num w:numId="10" w16cid:durableId="259608116">
    <w:abstractNumId w:val="32"/>
  </w:num>
  <w:num w:numId="11" w16cid:durableId="1439906896">
    <w:abstractNumId w:val="42"/>
  </w:num>
  <w:num w:numId="12" w16cid:durableId="1304968452">
    <w:abstractNumId w:val="29"/>
  </w:num>
  <w:num w:numId="13" w16cid:durableId="1032923472">
    <w:abstractNumId w:val="38"/>
  </w:num>
  <w:num w:numId="14" w16cid:durableId="791901947">
    <w:abstractNumId w:val="40"/>
  </w:num>
  <w:num w:numId="15" w16cid:durableId="1009217202">
    <w:abstractNumId w:val="39"/>
  </w:num>
  <w:num w:numId="16" w16cid:durableId="140343504">
    <w:abstractNumId w:val="24"/>
  </w:num>
  <w:num w:numId="17" w16cid:durableId="957683340">
    <w:abstractNumId w:val="34"/>
  </w:num>
  <w:num w:numId="18" w16cid:durableId="1680036584">
    <w:abstractNumId w:val="41"/>
  </w:num>
  <w:num w:numId="19" w16cid:durableId="1519999201">
    <w:abstractNumId w:val="47"/>
  </w:num>
  <w:num w:numId="20" w16cid:durableId="375550750">
    <w:abstractNumId w:val="27"/>
  </w:num>
  <w:num w:numId="21" w16cid:durableId="2054693932">
    <w:abstractNumId w:val="48"/>
  </w:num>
  <w:num w:numId="22" w16cid:durableId="1676691629">
    <w:abstractNumId w:val="17"/>
  </w:num>
  <w:num w:numId="23" w16cid:durableId="1510750144">
    <w:abstractNumId w:val="43"/>
  </w:num>
  <w:num w:numId="24" w16cid:durableId="957562432">
    <w:abstractNumId w:val="35"/>
  </w:num>
  <w:num w:numId="25" w16cid:durableId="948003952">
    <w:abstractNumId w:val="25"/>
  </w:num>
  <w:num w:numId="26" w16cid:durableId="930546232">
    <w:abstractNumId w:val="28"/>
  </w:num>
  <w:num w:numId="27" w16cid:durableId="654341054">
    <w:abstractNumId w:val="49"/>
  </w:num>
  <w:num w:numId="28" w16cid:durableId="2080592404">
    <w:abstractNumId w:val="23"/>
  </w:num>
  <w:num w:numId="29" w16cid:durableId="1755976823">
    <w:abstractNumId w:val="46"/>
  </w:num>
  <w:num w:numId="30" w16cid:durableId="7020366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08BF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65A56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487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9E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48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056D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728199DF-F457-47A1-A56C-873689FC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E718-6F09-4AB6-9130-7581B458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2021-01-22T11:31:00Z</cp:lastPrinted>
  <dcterms:created xsi:type="dcterms:W3CDTF">2021-02-17T13:08:00Z</dcterms:created>
  <dcterms:modified xsi:type="dcterms:W3CDTF">2023-04-14T08:44:00Z</dcterms:modified>
</cp:coreProperties>
</file>